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C305724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80043">
        <w:rPr>
          <w:rFonts w:ascii="Garamond" w:hAnsi="Garamond"/>
          <w:sz w:val="24"/>
          <w:szCs w:val="24"/>
        </w:rPr>
        <w:t>1</w:t>
      </w:r>
      <w:r w:rsidR="000C5F21">
        <w:rPr>
          <w:rFonts w:ascii="Garamond" w:hAnsi="Garamond"/>
          <w:sz w:val="24"/>
          <w:szCs w:val="24"/>
        </w:rPr>
        <w:t>9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62F1EA52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C5F21" w:rsidRPr="005761A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https://zakazky.zcu.cz/contract_display_4647.html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44DB2258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51266">
        <w:rPr>
          <w:rFonts w:ascii="Garamond" w:hAnsi="Garamond" w:cs="Arial"/>
          <w:b/>
          <w:sz w:val="22"/>
          <w:szCs w:val="22"/>
        </w:rPr>
        <w:t>0</w:t>
      </w:r>
      <w:r w:rsidR="00480043">
        <w:rPr>
          <w:rFonts w:ascii="Garamond" w:hAnsi="Garamond" w:cs="Arial"/>
          <w:b/>
          <w:sz w:val="22"/>
          <w:szCs w:val="22"/>
        </w:rPr>
        <w:t>7.0</w:t>
      </w:r>
      <w:r w:rsidR="000C5F21">
        <w:rPr>
          <w:rFonts w:ascii="Garamond" w:hAnsi="Garamond" w:cs="Arial"/>
          <w:b/>
          <w:sz w:val="22"/>
          <w:szCs w:val="22"/>
        </w:rPr>
        <w:t>7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0C5F21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0C5F21">
        <w:rPr>
          <w:rFonts w:ascii="Garamond" w:hAnsi="Garamond" w:cs="Arial"/>
          <w:b/>
          <w:sz w:val="22"/>
          <w:szCs w:val="22"/>
        </w:rPr>
        <w:t>30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97F1A" w14:textId="77777777" w:rsidR="00B00BEB" w:rsidRDefault="00B00BEB" w:rsidP="00795AAC">
      <w:r>
        <w:separator/>
      </w:r>
    </w:p>
  </w:endnote>
  <w:endnote w:type="continuationSeparator" w:id="0">
    <w:p w14:paraId="1475F1DD" w14:textId="77777777" w:rsidR="00B00BEB" w:rsidRDefault="00B00BE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B7B5F" w14:textId="77777777" w:rsidR="00B00BEB" w:rsidRDefault="00B00BEB" w:rsidP="00795AAC">
      <w:r>
        <w:separator/>
      </w:r>
    </w:p>
  </w:footnote>
  <w:footnote w:type="continuationSeparator" w:id="0">
    <w:p w14:paraId="307C4955" w14:textId="77777777" w:rsidR="00B00BEB" w:rsidRDefault="00B00BE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C5F2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0BEB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47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haZeH4gOUtHNMWJZxyhLiNvVorcR2yzb5EVWkIq8PzQ=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R7adcmWv5CbsZ1hg6860WwgXkKzGflNt4UREw4svSiI=</DigestValue>
    </Reference>
  </SignedInfo>
  <SignatureValue>Vl1Vre6r/qDpwQM9jNjN0hh7EQxLSsklcgH5NB5sICGd6lodfOEv9Lg5JrndpLW6cz4hXD/cJ5y5
Gbfe3pva6baE4pGRCURFPaSnG5II7TH8/0BOfVMPpZG33dsvJu1W714h+bcmqsZvLw3KxXVGDSrZ
DDEuAgc6jE/PLjW+DJkrXuLwNjIWvL0kjyqy/7k3tW49gKQwNelVjQhVfLOLUNNHgrDSZryLm0/S
I+uDKq2TIlebi+tnRz5foEHw5SPXNrmwRcrP9hnO0GfSRciOY0Qyt00d8wn4r6aH0/xhUCmtdULH
zvI7j5S3/k0T8wFPHdV8UehIwStug+hmgyZiVg==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VITaoa3GG/EQePsj5D9XgcrtDH3ygeYFtFgqfzngbNk=</DigestValue>
      </Reference>
      <Reference URI="/word/document.xml?ContentType=application/vnd.openxmlformats-officedocument.wordprocessingml.document.main+xml">
        <DigestMethod Algorithm="http://www.w3.org/2001/04/xmlenc#sha256"/>
        <DigestValue>rgryU39y7qXs2x7PZjJIrvZucZ4qPJykCj5EXJccGz4=</DigestValue>
      </Reference>
      <Reference URI="/word/endnotes.xml?ContentType=application/vnd.openxmlformats-officedocument.wordprocessingml.endnotes+xml">
        <DigestMethod Algorithm="http://www.w3.org/2001/04/xmlenc#sha256"/>
        <DigestValue>QPZF09Wf0rjuH5lpGZC+96SgpXns0w3S5UtVp9mregs=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pn2SAAtaZtmHdiWsQjwpX6LJB7Vcmp6sooR9aFvTmWo=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zrRgw0LutsMCee/q/GAtqagANGf38r1gr68BTKxUKvc=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2021-06-22T10:25:34Z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2021-06-22T10:25:34Z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BCFC5-34B4-476E-ABF7-B910AF5AA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</cp:revision>
  <cp:lastPrinted>2018-08-08T13:48:00Z</cp:lastPrinted>
  <dcterms:created xsi:type="dcterms:W3CDTF">2021-05-26T09:56:00Z</dcterms:created>
  <dcterms:modified xsi:type="dcterms:W3CDTF">2021-06-22T10:25:00Z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